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86E13" w14:textId="7D7AE1A2" w:rsidR="009969BA" w:rsidRPr="0010721C" w:rsidRDefault="001F56D8" w:rsidP="009969BA">
      <w:pPr>
        <w:spacing w:before="120" w:after="120" w:line="24" w:lineRule="atLeast"/>
        <w:jc w:val="left"/>
        <w:outlineLvl w:val="0"/>
        <w:rPr>
          <w:rFonts w:ascii="Verdana" w:hAnsi="Verdana" w:cstheme="minorHAnsi"/>
          <w:b/>
          <w:sz w:val="18"/>
          <w:szCs w:val="18"/>
        </w:rPr>
      </w:pPr>
      <w:r w:rsidRPr="0010721C">
        <w:rPr>
          <w:rFonts w:ascii="Verdana" w:hAnsi="Verdana" w:cs="Arial"/>
          <w:b/>
          <w:sz w:val="18"/>
          <w:szCs w:val="18"/>
        </w:rPr>
        <w:t xml:space="preserve">ZAŁĄCZNIK NR 1 DO SWZ – </w:t>
      </w:r>
      <w:r w:rsidR="00A97E21" w:rsidRPr="0010721C">
        <w:rPr>
          <w:rFonts w:ascii="Verdana" w:hAnsi="Verdana" w:cs="Arial"/>
          <w:b/>
          <w:sz w:val="18"/>
          <w:szCs w:val="18"/>
        </w:rPr>
        <w:t>Opis przedmiotu zamówienia</w:t>
      </w:r>
      <w:r w:rsidR="00F93477" w:rsidRPr="0010721C">
        <w:rPr>
          <w:rFonts w:ascii="Verdana" w:hAnsi="Verdana" w:cs="Arial"/>
          <w:b/>
          <w:sz w:val="18"/>
          <w:szCs w:val="18"/>
        </w:rPr>
        <w:t xml:space="preserve"> </w:t>
      </w:r>
      <w:bookmarkStart w:id="0" w:name="_Toc348596463"/>
      <w:bookmarkStart w:id="1" w:name="_Toc533160373"/>
    </w:p>
    <w:bookmarkEnd w:id="0"/>
    <w:bookmarkEnd w:id="1"/>
    <w:p w14:paraId="03814232" w14:textId="3F629751" w:rsidR="00C42667" w:rsidRPr="00EB48D4" w:rsidRDefault="00171390" w:rsidP="00683BDE">
      <w:pPr>
        <w:rPr>
          <w:rFonts w:asciiTheme="minorHAnsi" w:hAnsiTheme="minorHAnsi" w:cstheme="minorHAnsi"/>
          <w:i/>
          <w:iCs/>
          <w:color w:val="FF0000"/>
        </w:rPr>
      </w:pPr>
      <w:r w:rsidRPr="00EB48D4">
        <w:rPr>
          <w:rFonts w:ascii="Verdana" w:hAnsi="Verdana" w:cstheme="minorHAnsi"/>
          <w:b/>
          <w:i/>
          <w:iCs/>
          <w:color w:val="FF0000"/>
          <w:sz w:val="18"/>
          <w:szCs w:val="18"/>
        </w:rPr>
        <w:t>Z</w:t>
      </w:r>
      <w:r w:rsidRPr="00EB48D4">
        <w:rPr>
          <w:rFonts w:asciiTheme="minorHAnsi" w:hAnsiTheme="minorHAnsi" w:cstheme="minorHAnsi"/>
          <w:b/>
          <w:i/>
          <w:iCs/>
          <w:color w:val="FF0000"/>
          <w:sz w:val="24"/>
          <w:szCs w:val="24"/>
        </w:rPr>
        <w:t>awarty został w odrębnym pliku PDF</w:t>
      </w:r>
      <w:r w:rsidR="00DD5D01">
        <w:rPr>
          <w:rFonts w:asciiTheme="minorHAnsi" w:hAnsiTheme="minorHAnsi" w:cstheme="minorHAnsi"/>
          <w:b/>
          <w:i/>
          <w:iCs/>
          <w:color w:val="FF0000"/>
          <w:sz w:val="24"/>
          <w:szCs w:val="24"/>
        </w:rPr>
        <w:t xml:space="preserve"> – w załączniku do wzoru umowy</w:t>
      </w:r>
      <w:r w:rsidRPr="00EB48D4">
        <w:rPr>
          <w:rFonts w:asciiTheme="minorHAnsi" w:hAnsiTheme="minorHAnsi" w:cstheme="minorHAnsi"/>
          <w:b/>
          <w:i/>
          <w:iCs/>
          <w:color w:val="FF0000"/>
          <w:sz w:val="24"/>
          <w:szCs w:val="24"/>
        </w:rPr>
        <w:t>.</w:t>
      </w:r>
    </w:p>
    <w:sectPr w:rsidR="00C42667" w:rsidRPr="00EB48D4" w:rsidSect="00CA3F0C">
      <w:headerReference w:type="even" r:id="rId10"/>
      <w:headerReference w:type="default" r:id="rId11"/>
      <w:footerReference w:type="default" r:id="rId12"/>
      <w:headerReference w:type="first" r:id="rId13"/>
      <w:pgSz w:w="11906" w:h="16838" w:code="9"/>
      <w:pgMar w:top="1559" w:right="1531" w:bottom="567" w:left="1531" w:header="425"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171F" w14:textId="77777777" w:rsidR="00967B0C" w:rsidRDefault="00967B0C" w:rsidP="004A302B">
      <w:pPr>
        <w:spacing w:line="240" w:lineRule="auto"/>
      </w:pPr>
      <w:r>
        <w:separator/>
      </w:r>
    </w:p>
  </w:endnote>
  <w:endnote w:type="continuationSeparator" w:id="0">
    <w:p w14:paraId="4A84A078" w14:textId="77777777" w:rsidR="00967B0C" w:rsidRDefault="00967B0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CA3F0C">
      <w:trPr>
        <w:trHeight w:val="273"/>
      </w:trPr>
      <w:tc>
        <w:tcPr>
          <w:tcW w:w="7513" w:type="dxa"/>
          <w:tcBorders>
            <w:top w:val="nil"/>
            <w:left w:val="nil"/>
            <w:bottom w:val="nil"/>
            <w:right w:val="nil"/>
          </w:tcBorders>
        </w:tcPr>
        <w:p w14:paraId="39A2EA0A" w14:textId="02AFA75C" w:rsidR="00210CCC" w:rsidRDefault="00210CCC" w:rsidP="00FF1717">
          <w:pPr>
            <w:pStyle w:val="Stopka"/>
            <w:tabs>
              <w:tab w:val="left" w:pos="300"/>
            </w:tabs>
          </w:pPr>
        </w:p>
      </w:tc>
      <w:tc>
        <w:tcPr>
          <w:tcW w:w="1304" w:type="dxa"/>
          <w:tcBorders>
            <w:top w:val="single" w:sz="4" w:space="0" w:color="auto"/>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CA3F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75A3" w14:textId="77777777" w:rsidR="00967B0C" w:rsidRDefault="00967B0C" w:rsidP="004A302B">
      <w:pPr>
        <w:spacing w:line="240" w:lineRule="auto"/>
      </w:pPr>
      <w:r>
        <w:separator/>
      </w:r>
    </w:p>
  </w:footnote>
  <w:footnote w:type="continuationSeparator" w:id="0">
    <w:p w14:paraId="5F4290B0" w14:textId="77777777" w:rsidR="00967B0C" w:rsidRDefault="00967B0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BE2BF" w14:textId="4E927EB1" w:rsidR="00260E8C" w:rsidRDefault="00260E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2A63B7E4"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0522DD86" w:rsidR="0035401F" w:rsidRPr="007F151B" w:rsidRDefault="0035401F" w:rsidP="0035401F">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2B16D8">
      <w:rPr>
        <w:rFonts w:ascii="Trebuchet MS" w:hAnsi="Trebuchet MS"/>
        <w:color w:val="000000" w:themeColor="text1"/>
        <w:sz w:val="14"/>
        <w:szCs w:val="18"/>
      </w:rPr>
      <w:t>: dostawa naturalnej wody średniozmineralizowanej do wskazanych lokalizacji PGE Ekoserwis S.A.</w:t>
    </w:r>
  </w:p>
  <w:p w14:paraId="3C598702" w14:textId="19F5C0D3" w:rsidR="0035401F" w:rsidRDefault="0035401F" w:rsidP="0035401F">
    <w:pPr>
      <w:pStyle w:val="Nagwek"/>
      <w:rPr>
        <w:rFonts w:ascii="Trebuchet MS" w:hAnsi="Trebuchet MS"/>
        <w:color w:val="000000" w:themeColor="text1"/>
        <w:sz w:val="14"/>
        <w:szCs w:val="18"/>
      </w:rPr>
    </w:pPr>
    <w:r w:rsidRPr="007F151B">
      <w:rPr>
        <w:rFonts w:ascii="Trebuchet MS" w:hAnsi="Trebuchet MS"/>
        <w:color w:val="000000" w:themeColor="text1"/>
        <w:sz w:val="14"/>
        <w:szCs w:val="18"/>
      </w:rPr>
      <w:t>POST/EKO/EKO/FZ/</w:t>
    </w:r>
    <w:r w:rsidR="002B16D8">
      <w:rPr>
        <w:rFonts w:ascii="Trebuchet MS" w:hAnsi="Trebuchet MS"/>
        <w:color w:val="000000" w:themeColor="text1"/>
        <w:sz w:val="14"/>
        <w:szCs w:val="18"/>
      </w:rPr>
      <w:t>00102</w:t>
    </w:r>
    <w:r w:rsidRPr="007F151B">
      <w:rPr>
        <w:rFonts w:ascii="Trebuchet MS" w:hAnsi="Trebuchet MS"/>
        <w:color w:val="000000" w:themeColor="text1"/>
        <w:sz w:val="14"/>
        <w:szCs w:val="18"/>
      </w:rPr>
      <w:t>/2025</w:t>
    </w:r>
    <w:r w:rsidR="002B16D8">
      <w:rPr>
        <w:rFonts w:ascii="Trebuchet MS" w:hAnsi="Trebuchet MS"/>
        <w:color w:val="000000" w:themeColor="text1"/>
        <w:sz w:val="14"/>
        <w:szCs w:val="18"/>
      </w:rPr>
      <w:t>.</w:t>
    </w:r>
  </w:p>
  <w:p w14:paraId="159ABB0D" w14:textId="77777777" w:rsidR="002B16D8" w:rsidRDefault="002B16D8" w:rsidP="0035401F">
    <w:pPr>
      <w:pStyle w:val="Nagwek"/>
      <w:rPr>
        <w:rFonts w:ascii="Trebuchet MS" w:hAnsi="Trebuchet MS"/>
        <w:color w:val="000000" w:themeColor="text1"/>
        <w:sz w:val="14"/>
        <w:szCs w:val="18"/>
      </w:rPr>
    </w:pPr>
  </w:p>
  <w:p w14:paraId="07C4B6D4" w14:textId="77777777" w:rsidR="002B16D8" w:rsidRPr="002B16D8" w:rsidRDefault="002B16D8" w:rsidP="002B16D8">
    <w:pPr>
      <w:pStyle w:val="Nagwek"/>
      <w:pBdr>
        <w:bottom w:val="single" w:sz="4" w:space="1" w:color="auto"/>
      </w:pBdr>
      <w:rPr>
        <w:sz w:val="6"/>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3BFB150F" w:rsidR="00BA3A2C" w:rsidRPr="0010721C" w:rsidRDefault="00BA3A2C" w:rsidP="00BA3A2C">
    <w:pPr>
      <w:suppressAutoHyphens/>
      <w:ind w:right="187"/>
      <w:rPr>
        <w:rFonts w:ascii="Trebuchet MS" w:hAnsi="Trebuchet MS"/>
        <w:color w:val="000000" w:themeColor="text1"/>
        <w:sz w:val="14"/>
        <w:szCs w:val="18"/>
      </w:rPr>
    </w:pPr>
    <w:bookmarkStart w:id="2" w:name="_Hlk172537524"/>
    <w:bookmarkStart w:id="3" w:name="_Hlk172537525"/>
    <w:bookmarkStart w:id="4" w:name="_Hlk172537531"/>
    <w:bookmarkStart w:id="5" w:name="_Hlk172537532"/>
    <w:bookmarkStart w:id="6" w:name="_Hlk172537548"/>
    <w:bookmarkStart w:id="7"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10721C">
      <w:rPr>
        <w:rFonts w:ascii="Trebuchet MS" w:hAnsi="Trebuchet MS"/>
        <w:color w:val="000000" w:themeColor="text1"/>
        <w:sz w:val="14"/>
        <w:szCs w:val="18"/>
      </w:rPr>
      <w:t>Specyfikacja Warunków Zamówienia (SWZ)</w:t>
    </w:r>
  </w:p>
  <w:p w14:paraId="0F489432" w14:textId="4114214B" w:rsidR="00BA3A2C" w:rsidRPr="0010721C" w:rsidRDefault="00BA3A2C" w:rsidP="00BA3A2C">
    <w:pPr>
      <w:suppressAutoHyphens/>
      <w:ind w:right="187"/>
      <w:rPr>
        <w:rFonts w:ascii="Trebuchet MS" w:hAnsi="Trebuchet MS"/>
        <w:color w:val="000000" w:themeColor="text1"/>
        <w:sz w:val="14"/>
        <w:szCs w:val="18"/>
      </w:rPr>
    </w:pPr>
    <w:r w:rsidRPr="0010721C">
      <w:rPr>
        <w:rFonts w:ascii="Trebuchet MS" w:hAnsi="Trebuchet MS"/>
        <w:color w:val="000000" w:themeColor="text1"/>
        <w:sz w:val="14"/>
        <w:szCs w:val="18"/>
      </w:rPr>
      <w:t>Przedmiot zamówienia</w:t>
    </w:r>
    <w:r w:rsidR="002B16D8">
      <w:rPr>
        <w:rFonts w:ascii="Trebuchet MS" w:hAnsi="Trebuchet MS"/>
        <w:color w:val="000000" w:themeColor="text1"/>
        <w:sz w:val="14"/>
        <w:szCs w:val="18"/>
      </w:rPr>
      <w:t>: Dostawa naturalnej wody średniozmineralizowanej do wskazanych lokalizacji PGE Ekoserwis S.A.</w:t>
    </w:r>
  </w:p>
  <w:p w14:paraId="0ED820AA" w14:textId="718D5E25" w:rsidR="00BA3A2C" w:rsidRPr="0010721C" w:rsidRDefault="00BA3A2C" w:rsidP="0010721C">
    <w:pPr>
      <w:pStyle w:val="Nagwek"/>
      <w:tabs>
        <w:tab w:val="center" w:pos="4253"/>
      </w:tabs>
      <w:rPr>
        <w:rFonts w:ascii="Trebuchet MS" w:hAnsi="Trebuchet MS"/>
        <w:color w:val="000000" w:themeColor="text1"/>
        <w:sz w:val="14"/>
        <w:szCs w:val="18"/>
      </w:rPr>
    </w:pPr>
    <w:r w:rsidRPr="0010721C">
      <w:rPr>
        <w:rFonts w:ascii="Trebuchet MS" w:hAnsi="Trebuchet MS"/>
        <w:color w:val="000000" w:themeColor="text1"/>
        <w:sz w:val="14"/>
        <w:szCs w:val="18"/>
      </w:rPr>
      <w:t>POST/EKO/EKO/FZ/</w:t>
    </w:r>
    <w:r w:rsidR="002B16D8">
      <w:rPr>
        <w:rFonts w:ascii="Trebuchet MS" w:hAnsi="Trebuchet MS"/>
        <w:color w:val="000000" w:themeColor="text1"/>
        <w:sz w:val="14"/>
        <w:szCs w:val="18"/>
      </w:rPr>
      <w:t>00102</w:t>
    </w:r>
    <w:r w:rsidRPr="0010721C">
      <w:rPr>
        <w:rFonts w:ascii="Trebuchet MS" w:hAnsi="Trebuchet MS"/>
        <w:color w:val="000000" w:themeColor="text1"/>
        <w:sz w:val="14"/>
        <w:szCs w:val="18"/>
      </w:rPr>
      <w:t>/2025</w:t>
    </w:r>
    <w:r w:rsidR="002B16D8">
      <w:rPr>
        <w:rFonts w:ascii="Trebuchet MS" w:hAnsi="Trebuchet MS"/>
        <w:color w:val="000000" w:themeColor="text1"/>
        <w:sz w:val="14"/>
        <w:szCs w:val="18"/>
      </w:rPr>
      <w:t>.</w:t>
    </w:r>
  </w:p>
  <w:bookmarkEnd w:id="2"/>
  <w:bookmarkEnd w:id="3"/>
  <w:bookmarkEnd w:id="4"/>
  <w:bookmarkEnd w:id="5"/>
  <w:bookmarkEnd w:id="6"/>
  <w:bookmarkEnd w:id="7"/>
  <w:p w14:paraId="5CD7BF4E" w14:textId="77777777" w:rsidR="007565BB" w:rsidRPr="007565BB" w:rsidRDefault="007565BB" w:rsidP="007565BB">
    <w:pPr>
      <w:pStyle w:val="Nagwek"/>
      <w:pBdr>
        <w:bottom w:val="single" w:sz="4" w:space="1" w:color="auto"/>
      </w:pBdr>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936E6524"/>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4A2E14CA"/>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val="0"/>
        <w:bCs/>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9B28D970"/>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CE78A9"/>
    <w:multiLevelType w:val="multilevel"/>
    <w:tmpl w:val="666A5B12"/>
    <w:lvl w:ilvl="0">
      <w:start w:val="16"/>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9A63BE3"/>
    <w:multiLevelType w:val="multilevel"/>
    <w:tmpl w:val="0818FA5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ascii="Verdana" w:hAnsi="Verdana" w:hint="default"/>
        <w:b/>
        <w:sz w:val="18"/>
        <w:szCs w:val="16"/>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1D96407B"/>
    <w:multiLevelType w:val="multilevel"/>
    <w:tmpl w:val="7F60F3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305020"/>
    <w:multiLevelType w:val="multilevel"/>
    <w:tmpl w:val="1D94F7E6"/>
    <w:lvl w:ilvl="0">
      <w:start w:val="15"/>
      <w:numFmt w:val="decimal"/>
      <w:lvlText w:val="%1."/>
      <w:lvlJc w:val="left"/>
      <w:pPr>
        <w:ind w:left="470" w:hanging="470"/>
      </w:pPr>
      <w:rPr>
        <w:rFonts w:ascii="Verdana" w:hAnsi="Verdana" w:hint="default"/>
        <w:sz w:val="18"/>
      </w:rPr>
    </w:lvl>
    <w:lvl w:ilvl="1">
      <w:start w:val="1"/>
      <w:numFmt w:val="decimal"/>
      <w:lvlText w:val="%1.%2."/>
      <w:lvlJc w:val="left"/>
      <w:pPr>
        <w:ind w:left="470" w:hanging="470"/>
      </w:pPr>
      <w:rPr>
        <w:rFonts w:ascii="Verdana" w:hAnsi="Verdana" w:hint="default"/>
        <w:sz w:val="18"/>
      </w:rPr>
    </w:lvl>
    <w:lvl w:ilvl="2">
      <w:start w:val="1"/>
      <w:numFmt w:val="decimal"/>
      <w:lvlText w:val="%1.%2.%3."/>
      <w:lvlJc w:val="left"/>
      <w:pPr>
        <w:ind w:left="720" w:hanging="720"/>
      </w:pPr>
      <w:rPr>
        <w:rFonts w:ascii="Verdana" w:hAnsi="Verdana" w:hint="default"/>
        <w:sz w:val="18"/>
      </w:rPr>
    </w:lvl>
    <w:lvl w:ilvl="3">
      <w:start w:val="1"/>
      <w:numFmt w:val="decimal"/>
      <w:lvlText w:val="%1.%2.%3.%4."/>
      <w:lvlJc w:val="left"/>
      <w:pPr>
        <w:ind w:left="720" w:hanging="720"/>
      </w:pPr>
      <w:rPr>
        <w:rFonts w:ascii="Verdana" w:hAnsi="Verdana" w:hint="default"/>
        <w:sz w:val="18"/>
      </w:rPr>
    </w:lvl>
    <w:lvl w:ilvl="4">
      <w:start w:val="1"/>
      <w:numFmt w:val="decimal"/>
      <w:lvlText w:val="%1.%2.%3.%4.%5."/>
      <w:lvlJc w:val="left"/>
      <w:pPr>
        <w:ind w:left="1080" w:hanging="1080"/>
      </w:pPr>
      <w:rPr>
        <w:rFonts w:ascii="Verdana" w:hAnsi="Verdana" w:hint="default"/>
        <w:sz w:val="18"/>
      </w:rPr>
    </w:lvl>
    <w:lvl w:ilvl="5">
      <w:start w:val="1"/>
      <w:numFmt w:val="decimal"/>
      <w:lvlText w:val="%1.%2.%3.%4.%5.%6."/>
      <w:lvlJc w:val="left"/>
      <w:pPr>
        <w:ind w:left="1080" w:hanging="1080"/>
      </w:pPr>
      <w:rPr>
        <w:rFonts w:ascii="Verdana" w:hAnsi="Verdana" w:hint="default"/>
        <w:sz w:val="18"/>
      </w:rPr>
    </w:lvl>
    <w:lvl w:ilvl="6">
      <w:start w:val="1"/>
      <w:numFmt w:val="decimal"/>
      <w:lvlText w:val="%1.%2.%3.%4.%5.%6.%7."/>
      <w:lvlJc w:val="left"/>
      <w:pPr>
        <w:ind w:left="1440" w:hanging="1440"/>
      </w:pPr>
      <w:rPr>
        <w:rFonts w:ascii="Verdana" w:hAnsi="Verdana" w:hint="default"/>
        <w:sz w:val="18"/>
      </w:rPr>
    </w:lvl>
    <w:lvl w:ilvl="7">
      <w:start w:val="1"/>
      <w:numFmt w:val="decimal"/>
      <w:lvlText w:val="%1.%2.%3.%4.%5.%6.%7.%8."/>
      <w:lvlJc w:val="left"/>
      <w:pPr>
        <w:ind w:left="1440" w:hanging="1440"/>
      </w:pPr>
      <w:rPr>
        <w:rFonts w:ascii="Verdana" w:hAnsi="Verdana" w:hint="default"/>
        <w:sz w:val="18"/>
      </w:rPr>
    </w:lvl>
    <w:lvl w:ilvl="8">
      <w:start w:val="1"/>
      <w:numFmt w:val="decimal"/>
      <w:lvlText w:val="%1.%2.%3.%4.%5.%6.%7.%8.%9."/>
      <w:lvlJc w:val="left"/>
      <w:pPr>
        <w:ind w:left="1800" w:hanging="1800"/>
      </w:pPr>
      <w:rPr>
        <w:rFonts w:ascii="Verdana" w:hAnsi="Verdana" w:hint="default"/>
        <w:sz w:val="18"/>
      </w:rPr>
    </w:lvl>
  </w:abstractNum>
  <w:abstractNum w:abstractNumId="14"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980919"/>
    <w:multiLevelType w:val="multilevel"/>
    <w:tmpl w:val="34949A6C"/>
    <w:lvl w:ilvl="0">
      <w:start w:val="14"/>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082983"/>
    <w:multiLevelType w:val="multilevel"/>
    <w:tmpl w:val="70D063AE"/>
    <w:lvl w:ilvl="0">
      <w:start w:val="18"/>
      <w:numFmt w:val="decimal"/>
      <w:lvlText w:val="%1."/>
      <w:lvlJc w:val="left"/>
      <w:pPr>
        <w:ind w:left="530" w:hanging="530"/>
      </w:pPr>
      <w:rPr>
        <w:rFonts w:hint="default"/>
        <w:b/>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329002FB"/>
    <w:multiLevelType w:val="multilevel"/>
    <w:tmpl w:val="29A87DD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sz w:val="18"/>
        <w:szCs w:val="18"/>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6B451A5"/>
    <w:multiLevelType w:val="multilevel"/>
    <w:tmpl w:val="CC0A4424"/>
    <w:lvl w:ilvl="0">
      <w:start w:val="17"/>
      <w:numFmt w:val="decimal"/>
      <w:lvlText w:val="%1."/>
      <w:lvlJc w:val="left"/>
      <w:pPr>
        <w:ind w:left="470" w:hanging="470"/>
      </w:pPr>
      <w:rPr>
        <w:rFonts w:cs="Calibri" w:hint="default"/>
        <w:b w:val="0"/>
      </w:rPr>
    </w:lvl>
    <w:lvl w:ilvl="1">
      <w:start w:val="1"/>
      <w:numFmt w:val="decimal"/>
      <w:lvlText w:val="%1.%2."/>
      <w:lvlJc w:val="left"/>
      <w:pPr>
        <w:ind w:left="720" w:hanging="720"/>
      </w:pPr>
      <w:rPr>
        <w:rFonts w:cs="Calibri" w:hint="default"/>
        <w:b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1080" w:hanging="1080"/>
      </w:pPr>
      <w:rPr>
        <w:rFonts w:cs="Calibri" w:hint="default"/>
        <w:b w:val="0"/>
      </w:rPr>
    </w:lvl>
    <w:lvl w:ilvl="4">
      <w:start w:val="1"/>
      <w:numFmt w:val="decimal"/>
      <w:lvlText w:val="%1.%2.%3.%4.%5."/>
      <w:lvlJc w:val="left"/>
      <w:pPr>
        <w:ind w:left="1440" w:hanging="1440"/>
      </w:pPr>
      <w:rPr>
        <w:rFonts w:cs="Calibri" w:hint="default"/>
        <w:b w:val="0"/>
      </w:rPr>
    </w:lvl>
    <w:lvl w:ilvl="5">
      <w:start w:val="1"/>
      <w:numFmt w:val="decimal"/>
      <w:lvlText w:val="%1.%2.%3.%4.%5.%6."/>
      <w:lvlJc w:val="left"/>
      <w:pPr>
        <w:ind w:left="1440" w:hanging="1440"/>
      </w:pPr>
      <w:rPr>
        <w:rFonts w:cs="Calibri" w:hint="default"/>
        <w:b w:val="0"/>
      </w:rPr>
    </w:lvl>
    <w:lvl w:ilvl="6">
      <w:start w:val="1"/>
      <w:numFmt w:val="decimal"/>
      <w:lvlText w:val="%1.%2.%3.%4.%5.%6.%7."/>
      <w:lvlJc w:val="left"/>
      <w:pPr>
        <w:ind w:left="1800" w:hanging="1800"/>
      </w:pPr>
      <w:rPr>
        <w:rFonts w:cs="Calibri" w:hint="default"/>
        <w:b w:val="0"/>
      </w:rPr>
    </w:lvl>
    <w:lvl w:ilvl="7">
      <w:start w:val="1"/>
      <w:numFmt w:val="decimal"/>
      <w:lvlText w:val="%1.%2.%3.%4.%5.%6.%7.%8."/>
      <w:lvlJc w:val="left"/>
      <w:pPr>
        <w:ind w:left="1800" w:hanging="1800"/>
      </w:pPr>
      <w:rPr>
        <w:rFonts w:cs="Calibri" w:hint="default"/>
        <w:b w:val="0"/>
      </w:rPr>
    </w:lvl>
    <w:lvl w:ilvl="8">
      <w:start w:val="1"/>
      <w:numFmt w:val="decimal"/>
      <w:lvlText w:val="%1.%2.%3.%4.%5.%6.%7.%8.%9."/>
      <w:lvlJc w:val="left"/>
      <w:pPr>
        <w:ind w:left="2160" w:hanging="2160"/>
      </w:pPr>
      <w:rPr>
        <w:rFonts w:cs="Calibri" w:hint="default"/>
        <w:b w:val="0"/>
      </w:rPr>
    </w:lvl>
  </w:abstractNum>
  <w:abstractNum w:abstractNumId="21"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3C28B3"/>
    <w:multiLevelType w:val="multilevel"/>
    <w:tmpl w:val="614ABD56"/>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BA0737B"/>
    <w:multiLevelType w:val="multilevel"/>
    <w:tmpl w:val="04E4D88A"/>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B226426"/>
    <w:multiLevelType w:val="multilevel"/>
    <w:tmpl w:val="E6504AE4"/>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851457B"/>
    <w:multiLevelType w:val="multilevel"/>
    <w:tmpl w:val="1E60B66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613D98"/>
    <w:multiLevelType w:val="hybridMultilevel"/>
    <w:tmpl w:val="4506675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BC16861"/>
    <w:multiLevelType w:val="multilevel"/>
    <w:tmpl w:val="502C075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BC628C0"/>
    <w:multiLevelType w:val="multilevel"/>
    <w:tmpl w:val="673CCCBC"/>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37"/>
  </w:num>
  <w:num w:numId="2" w16cid:durableId="1420328707">
    <w:abstractNumId w:val="21"/>
  </w:num>
  <w:num w:numId="3" w16cid:durableId="932280067">
    <w:abstractNumId w:val="7"/>
  </w:num>
  <w:num w:numId="4" w16cid:durableId="739211227">
    <w:abstractNumId w:val="5"/>
  </w:num>
  <w:num w:numId="5" w16cid:durableId="1095437046">
    <w:abstractNumId w:val="35"/>
  </w:num>
  <w:num w:numId="6" w16cid:durableId="224225050">
    <w:abstractNumId w:val="18"/>
  </w:num>
  <w:num w:numId="7" w16cid:durableId="998079395">
    <w:abstractNumId w:val="11"/>
  </w:num>
  <w:num w:numId="8" w16cid:durableId="999163165">
    <w:abstractNumId w:val="27"/>
  </w:num>
  <w:num w:numId="9" w16cid:durableId="1373579072">
    <w:abstractNumId w:val="40"/>
  </w:num>
  <w:num w:numId="10" w16cid:durableId="1367758300">
    <w:abstractNumId w:val="10"/>
  </w:num>
  <w:num w:numId="11" w16cid:durableId="323555969">
    <w:abstractNumId w:val="33"/>
  </w:num>
  <w:num w:numId="12" w16cid:durableId="2013992136">
    <w:abstractNumId w:val="32"/>
  </w:num>
  <w:num w:numId="13" w16cid:durableId="1861240198">
    <w:abstractNumId w:val="24"/>
  </w:num>
  <w:num w:numId="14" w16cid:durableId="1973898031">
    <w:abstractNumId w:val="16"/>
  </w:num>
  <w:num w:numId="15" w16cid:durableId="51581906">
    <w:abstractNumId w:val="8"/>
  </w:num>
  <w:num w:numId="16" w16cid:durableId="571812105">
    <w:abstractNumId w:val="30"/>
  </w:num>
  <w:num w:numId="17" w16cid:durableId="1663702868">
    <w:abstractNumId w:val="25"/>
  </w:num>
  <w:num w:numId="18" w16cid:durableId="2061512040">
    <w:abstractNumId w:val="41"/>
  </w:num>
  <w:num w:numId="19" w16cid:durableId="281305614">
    <w:abstractNumId w:val="15"/>
  </w:num>
  <w:num w:numId="20" w16cid:durableId="1959724049">
    <w:abstractNumId w:val="6"/>
  </w:num>
  <w:num w:numId="21" w16cid:durableId="2067027203">
    <w:abstractNumId w:val="19"/>
  </w:num>
  <w:num w:numId="22" w16cid:durableId="991056396">
    <w:abstractNumId w:val="3"/>
  </w:num>
  <w:num w:numId="23" w16cid:durableId="243148264">
    <w:abstractNumId w:val="28"/>
  </w:num>
  <w:num w:numId="24" w16cid:durableId="1151098596">
    <w:abstractNumId w:val="29"/>
  </w:num>
  <w:num w:numId="25" w16cid:durableId="153225045">
    <w:abstractNumId w:val="42"/>
  </w:num>
  <w:num w:numId="26" w16cid:durableId="1801805899">
    <w:abstractNumId w:val="34"/>
  </w:num>
  <w:num w:numId="27" w16cid:durableId="1518040059">
    <w:abstractNumId w:val="26"/>
  </w:num>
  <w:num w:numId="28" w16cid:durableId="118651714">
    <w:abstractNumId w:val="39"/>
  </w:num>
  <w:num w:numId="29" w16cid:durableId="1768964474">
    <w:abstractNumId w:val="12"/>
  </w:num>
  <w:num w:numId="30" w16cid:durableId="1932153778">
    <w:abstractNumId w:val="23"/>
  </w:num>
  <w:num w:numId="31" w16cid:durableId="1546335574">
    <w:abstractNumId w:val="43"/>
  </w:num>
  <w:num w:numId="32" w16cid:durableId="465899670">
    <w:abstractNumId w:val="4"/>
  </w:num>
  <w:num w:numId="33" w16cid:durableId="221982632">
    <w:abstractNumId w:val="36"/>
  </w:num>
  <w:num w:numId="34" w16cid:durableId="872037907">
    <w:abstractNumId w:val="14"/>
  </w:num>
  <w:num w:numId="35" w16cid:durableId="1862933143">
    <w:abstractNumId w:val="22"/>
  </w:num>
  <w:num w:numId="36" w16cid:durableId="616523389">
    <w:abstractNumId w:val="31"/>
  </w:num>
  <w:num w:numId="37" w16cid:durableId="1792019940">
    <w:abstractNumId w:val="13"/>
  </w:num>
  <w:num w:numId="38" w16cid:durableId="333579628">
    <w:abstractNumId w:val="9"/>
  </w:num>
  <w:num w:numId="39" w16cid:durableId="1024207408">
    <w:abstractNumId w:val="20"/>
  </w:num>
  <w:num w:numId="40" w16cid:durableId="1462192876">
    <w:abstractNumId w:val="17"/>
  </w:num>
  <w:num w:numId="41" w16cid:durableId="1325821021">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990"/>
    <w:rsid w:val="00000D56"/>
    <w:rsid w:val="0000440A"/>
    <w:rsid w:val="00005A2C"/>
    <w:rsid w:val="0000626B"/>
    <w:rsid w:val="00006D95"/>
    <w:rsid w:val="000073DD"/>
    <w:rsid w:val="00011427"/>
    <w:rsid w:val="00013A2B"/>
    <w:rsid w:val="000151F5"/>
    <w:rsid w:val="000153CF"/>
    <w:rsid w:val="00016C33"/>
    <w:rsid w:val="00020792"/>
    <w:rsid w:val="000225C0"/>
    <w:rsid w:val="00023786"/>
    <w:rsid w:val="00026E63"/>
    <w:rsid w:val="00031ABB"/>
    <w:rsid w:val="000323CB"/>
    <w:rsid w:val="00040C71"/>
    <w:rsid w:val="00042822"/>
    <w:rsid w:val="00044F7C"/>
    <w:rsid w:val="00047E9F"/>
    <w:rsid w:val="00050E52"/>
    <w:rsid w:val="00051197"/>
    <w:rsid w:val="000518A3"/>
    <w:rsid w:val="00055DFB"/>
    <w:rsid w:val="0005754C"/>
    <w:rsid w:val="00062C54"/>
    <w:rsid w:val="00062C96"/>
    <w:rsid w:val="00066564"/>
    <w:rsid w:val="00066626"/>
    <w:rsid w:val="00080B2A"/>
    <w:rsid w:val="00082D23"/>
    <w:rsid w:val="00083D51"/>
    <w:rsid w:val="0008582E"/>
    <w:rsid w:val="00092A66"/>
    <w:rsid w:val="00096D8A"/>
    <w:rsid w:val="00096F2D"/>
    <w:rsid w:val="0009770A"/>
    <w:rsid w:val="000A2964"/>
    <w:rsid w:val="000A31C6"/>
    <w:rsid w:val="000B0F6F"/>
    <w:rsid w:val="000B3117"/>
    <w:rsid w:val="000B36E9"/>
    <w:rsid w:val="000C7F24"/>
    <w:rsid w:val="000C7F71"/>
    <w:rsid w:val="000D06F6"/>
    <w:rsid w:val="000D1591"/>
    <w:rsid w:val="000D1629"/>
    <w:rsid w:val="000D317D"/>
    <w:rsid w:val="000D3B2A"/>
    <w:rsid w:val="000D586C"/>
    <w:rsid w:val="000D756A"/>
    <w:rsid w:val="000D765A"/>
    <w:rsid w:val="000E4081"/>
    <w:rsid w:val="000F3815"/>
    <w:rsid w:val="000F5B2E"/>
    <w:rsid w:val="000F5D37"/>
    <w:rsid w:val="000F7E51"/>
    <w:rsid w:val="00101D38"/>
    <w:rsid w:val="001023CC"/>
    <w:rsid w:val="0010259F"/>
    <w:rsid w:val="00105D14"/>
    <w:rsid w:val="0010721C"/>
    <w:rsid w:val="00112269"/>
    <w:rsid w:val="0012052F"/>
    <w:rsid w:val="00121CA7"/>
    <w:rsid w:val="00122C4C"/>
    <w:rsid w:val="001236E3"/>
    <w:rsid w:val="001270AE"/>
    <w:rsid w:val="00131A23"/>
    <w:rsid w:val="001402AB"/>
    <w:rsid w:val="00145336"/>
    <w:rsid w:val="00145825"/>
    <w:rsid w:val="0015061F"/>
    <w:rsid w:val="00151B6F"/>
    <w:rsid w:val="00154983"/>
    <w:rsid w:val="001549EF"/>
    <w:rsid w:val="001558D8"/>
    <w:rsid w:val="001575B5"/>
    <w:rsid w:val="00157D14"/>
    <w:rsid w:val="001602A5"/>
    <w:rsid w:val="00160E07"/>
    <w:rsid w:val="00166625"/>
    <w:rsid w:val="00166BA4"/>
    <w:rsid w:val="00166D6B"/>
    <w:rsid w:val="00167D1F"/>
    <w:rsid w:val="00170A81"/>
    <w:rsid w:val="00171390"/>
    <w:rsid w:val="00171C78"/>
    <w:rsid w:val="00173A31"/>
    <w:rsid w:val="00176119"/>
    <w:rsid w:val="00182277"/>
    <w:rsid w:val="001841B8"/>
    <w:rsid w:val="001844B3"/>
    <w:rsid w:val="00186623"/>
    <w:rsid w:val="00191AF6"/>
    <w:rsid w:val="001A23D7"/>
    <w:rsid w:val="001A269F"/>
    <w:rsid w:val="001A4258"/>
    <w:rsid w:val="001A70C2"/>
    <w:rsid w:val="001B087C"/>
    <w:rsid w:val="001B396C"/>
    <w:rsid w:val="001B3CD8"/>
    <w:rsid w:val="001B3D50"/>
    <w:rsid w:val="001B3E7F"/>
    <w:rsid w:val="001B6ABA"/>
    <w:rsid w:val="001C0E3C"/>
    <w:rsid w:val="001C452C"/>
    <w:rsid w:val="001C49CF"/>
    <w:rsid w:val="001C67A2"/>
    <w:rsid w:val="001D054B"/>
    <w:rsid w:val="001D509F"/>
    <w:rsid w:val="001D626C"/>
    <w:rsid w:val="001E10B2"/>
    <w:rsid w:val="001E206B"/>
    <w:rsid w:val="001E7056"/>
    <w:rsid w:val="001E7803"/>
    <w:rsid w:val="001E7E3B"/>
    <w:rsid w:val="001F0CCF"/>
    <w:rsid w:val="001F1267"/>
    <w:rsid w:val="001F31EA"/>
    <w:rsid w:val="001F56D8"/>
    <w:rsid w:val="001F6AB5"/>
    <w:rsid w:val="001F76AF"/>
    <w:rsid w:val="001F7BE8"/>
    <w:rsid w:val="00203373"/>
    <w:rsid w:val="00203EEF"/>
    <w:rsid w:val="002073F1"/>
    <w:rsid w:val="002074FF"/>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E0C"/>
    <w:rsid w:val="00240973"/>
    <w:rsid w:val="00242697"/>
    <w:rsid w:val="0024792E"/>
    <w:rsid w:val="00251193"/>
    <w:rsid w:val="00251960"/>
    <w:rsid w:val="002551F9"/>
    <w:rsid w:val="00255D7F"/>
    <w:rsid w:val="00260E8C"/>
    <w:rsid w:val="00261683"/>
    <w:rsid w:val="002633C2"/>
    <w:rsid w:val="00264972"/>
    <w:rsid w:val="00265C9F"/>
    <w:rsid w:val="00271154"/>
    <w:rsid w:val="00273729"/>
    <w:rsid w:val="002739DD"/>
    <w:rsid w:val="00273A92"/>
    <w:rsid w:val="00275B02"/>
    <w:rsid w:val="00282835"/>
    <w:rsid w:val="002859F3"/>
    <w:rsid w:val="00285F77"/>
    <w:rsid w:val="00287FDC"/>
    <w:rsid w:val="0029020D"/>
    <w:rsid w:val="00290C62"/>
    <w:rsid w:val="002933B6"/>
    <w:rsid w:val="0029407F"/>
    <w:rsid w:val="002946F8"/>
    <w:rsid w:val="002A0968"/>
    <w:rsid w:val="002A25FE"/>
    <w:rsid w:val="002A3ECF"/>
    <w:rsid w:val="002A6128"/>
    <w:rsid w:val="002B16D8"/>
    <w:rsid w:val="002B3312"/>
    <w:rsid w:val="002B40F5"/>
    <w:rsid w:val="002B47EA"/>
    <w:rsid w:val="002B4BFC"/>
    <w:rsid w:val="002B4D64"/>
    <w:rsid w:val="002B5817"/>
    <w:rsid w:val="002B62C6"/>
    <w:rsid w:val="002B74FF"/>
    <w:rsid w:val="002C022D"/>
    <w:rsid w:val="002C0D4F"/>
    <w:rsid w:val="002C4F20"/>
    <w:rsid w:val="002D1F12"/>
    <w:rsid w:val="002D4DCD"/>
    <w:rsid w:val="002D4E29"/>
    <w:rsid w:val="002D5CAC"/>
    <w:rsid w:val="002D7940"/>
    <w:rsid w:val="002E0FA0"/>
    <w:rsid w:val="002E23FC"/>
    <w:rsid w:val="002E39C6"/>
    <w:rsid w:val="002E69CF"/>
    <w:rsid w:val="002E7764"/>
    <w:rsid w:val="002F399A"/>
    <w:rsid w:val="002F401A"/>
    <w:rsid w:val="002F4ACE"/>
    <w:rsid w:val="002F4DB3"/>
    <w:rsid w:val="003017D4"/>
    <w:rsid w:val="00305A16"/>
    <w:rsid w:val="00305DFA"/>
    <w:rsid w:val="00305F21"/>
    <w:rsid w:val="00311745"/>
    <w:rsid w:val="00311E7B"/>
    <w:rsid w:val="003123DF"/>
    <w:rsid w:val="00312A60"/>
    <w:rsid w:val="00314755"/>
    <w:rsid w:val="0031587F"/>
    <w:rsid w:val="00321DD5"/>
    <w:rsid w:val="00323A6B"/>
    <w:rsid w:val="00325F85"/>
    <w:rsid w:val="00327394"/>
    <w:rsid w:val="0033270E"/>
    <w:rsid w:val="00335E18"/>
    <w:rsid w:val="00336072"/>
    <w:rsid w:val="00337033"/>
    <w:rsid w:val="00341AAC"/>
    <w:rsid w:val="00344710"/>
    <w:rsid w:val="00350BB2"/>
    <w:rsid w:val="0035374E"/>
    <w:rsid w:val="003538FE"/>
    <w:rsid w:val="0035401F"/>
    <w:rsid w:val="00355D67"/>
    <w:rsid w:val="0035732A"/>
    <w:rsid w:val="003607FA"/>
    <w:rsid w:val="00360830"/>
    <w:rsid w:val="00360A08"/>
    <w:rsid w:val="00360B02"/>
    <w:rsid w:val="00361D2F"/>
    <w:rsid w:val="00364E2A"/>
    <w:rsid w:val="003663AF"/>
    <w:rsid w:val="00367F99"/>
    <w:rsid w:val="00370630"/>
    <w:rsid w:val="003713B2"/>
    <w:rsid w:val="00375118"/>
    <w:rsid w:val="00375316"/>
    <w:rsid w:val="003770EF"/>
    <w:rsid w:val="0038146C"/>
    <w:rsid w:val="0038440E"/>
    <w:rsid w:val="00392915"/>
    <w:rsid w:val="00393D25"/>
    <w:rsid w:val="0039438C"/>
    <w:rsid w:val="00394D6F"/>
    <w:rsid w:val="003A0ADD"/>
    <w:rsid w:val="003A2794"/>
    <w:rsid w:val="003A3203"/>
    <w:rsid w:val="003A6DFA"/>
    <w:rsid w:val="003B05E0"/>
    <w:rsid w:val="003B0E48"/>
    <w:rsid w:val="003B3135"/>
    <w:rsid w:val="003B4723"/>
    <w:rsid w:val="003B5FA6"/>
    <w:rsid w:val="003B6281"/>
    <w:rsid w:val="003B6A2E"/>
    <w:rsid w:val="003B7CE5"/>
    <w:rsid w:val="003C2B99"/>
    <w:rsid w:val="003C7940"/>
    <w:rsid w:val="003D603E"/>
    <w:rsid w:val="003D640B"/>
    <w:rsid w:val="003D6DC0"/>
    <w:rsid w:val="003D7F46"/>
    <w:rsid w:val="003E5667"/>
    <w:rsid w:val="003E6756"/>
    <w:rsid w:val="003E70BA"/>
    <w:rsid w:val="003E760F"/>
    <w:rsid w:val="003E7DF5"/>
    <w:rsid w:val="003F1C19"/>
    <w:rsid w:val="003F520E"/>
    <w:rsid w:val="003F6611"/>
    <w:rsid w:val="003F6C86"/>
    <w:rsid w:val="003F702A"/>
    <w:rsid w:val="00402D6C"/>
    <w:rsid w:val="00403077"/>
    <w:rsid w:val="004069D8"/>
    <w:rsid w:val="00406A25"/>
    <w:rsid w:val="004105E9"/>
    <w:rsid w:val="00410BB4"/>
    <w:rsid w:val="00412994"/>
    <w:rsid w:val="00412F2E"/>
    <w:rsid w:val="00413223"/>
    <w:rsid w:val="00417649"/>
    <w:rsid w:val="00423A1C"/>
    <w:rsid w:val="00424039"/>
    <w:rsid w:val="004241AE"/>
    <w:rsid w:val="00424AE8"/>
    <w:rsid w:val="0044403C"/>
    <w:rsid w:val="00450155"/>
    <w:rsid w:val="00450A41"/>
    <w:rsid w:val="00451434"/>
    <w:rsid w:val="00451873"/>
    <w:rsid w:val="00454208"/>
    <w:rsid w:val="00455322"/>
    <w:rsid w:val="004553BF"/>
    <w:rsid w:val="004565F3"/>
    <w:rsid w:val="00456D9B"/>
    <w:rsid w:val="00461844"/>
    <w:rsid w:val="004635A6"/>
    <w:rsid w:val="00464543"/>
    <w:rsid w:val="004672FC"/>
    <w:rsid w:val="00467DA9"/>
    <w:rsid w:val="00467ED3"/>
    <w:rsid w:val="00470430"/>
    <w:rsid w:val="0047096D"/>
    <w:rsid w:val="004723E9"/>
    <w:rsid w:val="004740B5"/>
    <w:rsid w:val="00474A5B"/>
    <w:rsid w:val="00475757"/>
    <w:rsid w:val="004854FF"/>
    <w:rsid w:val="00485DB0"/>
    <w:rsid w:val="004910E3"/>
    <w:rsid w:val="00491B4C"/>
    <w:rsid w:val="00492C92"/>
    <w:rsid w:val="00493C9D"/>
    <w:rsid w:val="004942E8"/>
    <w:rsid w:val="00494A45"/>
    <w:rsid w:val="00496274"/>
    <w:rsid w:val="004A1F38"/>
    <w:rsid w:val="004A2E27"/>
    <w:rsid w:val="004A302B"/>
    <w:rsid w:val="004A331C"/>
    <w:rsid w:val="004A57C5"/>
    <w:rsid w:val="004A60BD"/>
    <w:rsid w:val="004A6AB6"/>
    <w:rsid w:val="004B2351"/>
    <w:rsid w:val="004B7C5F"/>
    <w:rsid w:val="004C1165"/>
    <w:rsid w:val="004C1BF7"/>
    <w:rsid w:val="004C27F7"/>
    <w:rsid w:val="004C4825"/>
    <w:rsid w:val="004C5709"/>
    <w:rsid w:val="004D5611"/>
    <w:rsid w:val="004D5FFD"/>
    <w:rsid w:val="004D73CB"/>
    <w:rsid w:val="004D7EFC"/>
    <w:rsid w:val="004E48E9"/>
    <w:rsid w:val="004E528A"/>
    <w:rsid w:val="004F2982"/>
    <w:rsid w:val="004F75CF"/>
    <w:rsid w:val="00500564"/>
    <w:rsid w:val="00505DEE"/>
    <w:rsid w:val="005113C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187"/>
    <w:rsid w:val="0054138F"/>
    <w:rsid w:val="00542606"/>
    <w:rsid w:val="00542989"/>
    <w:rsid w:val="00546C5D"/>
    <w:rsid w:val="00550019"/>
    <w:rsid w:val="005514E8"/>
    <w:rsid w:val="00552376"/>
    <w:rsid w:val="0055697F"/>
    <w:rsid w:val="00556E66"/>
    <w:rsid w:val="005577B7"/>
    <w:rsid w:val="00561077"/>
    <w:rsid w:val="00561B4B"/>
    <w:rsid w:val="005628DA"/>
    <w:rsid w:val="00562B36"/>
    <w:rsid w:val="00562EF4"/>
    <w:rsid w:val="00563105"/>
    <w:rsid w:val="005845F2"/>
    <w:rsid w:val="005868F8"/>
    <w:rsid w:val="00590042"/>
    <w:rsid w:val="00590EFC"/>
    <w:rsid w:val="00592A10"/>
    <w:rsid w:val="00594FC0"/>
    <w:rsid w:val="005A0905"/>
    <w:rsid w:val="005A2072"/>
    <w:rsid w:val="005A27EF"/>
    <w:rsid w:val="005A3BC8"/>
    <w:rsid w:val="005A6B74"/>
    <w:rsid w:val="005A7129"/>
    <w:rsid w:val="005B468D"/>
    <w:rsid w:val="005B4B64"/>
    <w:rsid w:val="005B7497"/>
    <w:rsid w:val="005C18BB"/>
    <w:rsid w:val="005C4792"/>
    <w:rsid w:val="005D06F2"/>
    <w:rsid w:val="005D07E4"/>
    <w:rsid w:val="005D2675"/>
    <w:rsid w:val="005D5905"/>
    <w:rsid w:val="005D5E1C"/>
    <w:rsid w:val="005E71EB"/>
    <w:rsid w:val="005F0B1B"/>
    <w:rsid w:val="005F1ECA"/>
    <w:rsid w:val="005F5B97"/>
    <w:rsid w:val="0060107B"/>
    <w:rsid w:val="00601542"/>
    <w:rsid w:val="00606B27"/>
    <w:rsid w:val="006136CE"/>
    <w:rsid w:val="00614710"/>
    <w:rsid w:val="00616F3C"/>
    <w:rsid w:val="006214EF"/>
    <w:rsid w:val="00622AA9"/>
    <w:rsid w:val="00622E24"/>
    <w:rsid w:val="00626752"/>
    <w:rsid w:val="00627B7D"/>
    <w:rsid w:val="006304A7"/>
    <w:rsid w:val="00631391"/>
    <w:rsid w:val="00633850"/>
    <w:rsid w:val="00637544"/>
    <w:rsid w:val="006450DC"/>
    <w:rsid w:val="006459C4"/>
    <w:rsid w:val="006461D8"/>
    <w:rsid w:val="0065074A"/>
    <w:rsid w:val="00652250"/>
    <w:rsid w:val="00652AEE"/>
    <w:rsid w:val="006534F2"/>
    <w:rsid w:val="006548CA"/>
    <w:rsid w:val="00656B5A"/>
    <w:rsid w:val="006600DF"/>
    <w:rsid w:val="006603B0"/>
    <w:rsid w:val="00660FD8"/>
    <w:rsid w:val="0066267B"/>
    <w:rsid w:val="00663E4C"/>
    <w:rsid w:val="006654C9"/>
    <w:rsid w:val="00667D20"/>
    <w:rsid w:val="00670A6B"/>
    <w:rsid w:val="00673E6B"/>
    <w:rsid w:val="00674AFB"/>
    <w:rsid w:val="0067570D"/>
    <w:rsid w:val="00676D80"/>
    <w:rsid w:val="00683BDE"/>
    <w:rsid w:val="006868F1"/>
    <w:rsid w:val="006876EC"/>
    <w:rsid w:val="0069061E"/>
    <w:rsid w:val="00690A94"/>
    <w:rsid w:val="00691B97"/>
    <w:rsid w:val="00693E6D"/>
    <w:rsid w:val="006943E3"/>
    <w:rsid w:val="00697668"/>
    <w:rsid w:val="006976F9"/>
    <w:rsid w:val="006A0D4E"/>
    <w:rsid w:val="006A3621"/>
    <w:rsid w:val="006A49F6"/>
    <w:rsid w:val="006A512F"/>
    <w:rsid w:val="006B3F08"/>
    <w:rsid w:val="006B43F2"/>
    <w:rsid w:val="006B7D80"/>
    <w:rsid w:val="006C042A"/>
    <w:rsid w:val="006C4030"/>
    <w:rsid w:val="006C4B6B"/>
    <w:rsid w:val="006C55D8"/>
    <w:rsid w:val="006C6DDE"/>
    <w:rsid w:val="006D02CD"/>
    <w:rsid w:val="006D10EF"/>
    <w:rsid w:val="006D763D"/>
    <w:rsid w:val="006E25E8"/>
    <w:rsid w:val="006E5C2B"/>
    <w:rsid w:val="006F1537"/>
    <w:rsid w:val="006F166E"/>
    <w:rsid w:val="006F4B10"/>
    <w:rsid w:val="006F6F54"/>
    <w:rsid w:val="006F743A"/>
    <w:rsid w:val="007117B9"/>
    <w:rsid w:val="00721AEA"/>
    <w:rsid w:val="00722DA7"/>
    <w:rsid w:val="00723DBB"/>
    <w:rsid w:val="00725F2F"/>
    <w:rsid w:val="00730CF9"/>
    <w:rsid w:val="0073305B"/>
    <w:rsid w:val="00734326"/>
    <w:rsid w:val="00734FDC"/>
    <w:rsid w:val="007350BD"/>
    <w:rsid w:val="00741905"/>
    <w:rsid w:val="00741AF7"/>
    <w:rsid w:val="00746AAA"/>
    <w:rsid w:val="00750F12"/>
    <w:rsid w:val="007510A9"/>
    <w:rsid w:val="007510F6"/>
    <w:rsid w:val="00752D91"/>
    <w:rsid w:val="007565BB"/>
    <w:rsid w:val="0075703F"/>
    <w:rsid w:val="00760CCD"/>
    <w:rsid w:val="007612A6"/>
    <w:rsid w:val="007656E2"/>
    <w:rsid w:val="007706BE"/>
    <w:rsid w:val="00771351"/>
    <w:rsid w:val="0077546D"/>
    <w:rsid w:val="0077641C"/>
    <w:rsid w:val="00780E5C"/>
    <w:rsid w:val="00780F94"/>
    <w:rsid w:val="00781AD4"/>
    <w:rsid w:val="00787D61"/>
    <w:rsid w:val="0079066D"/>
    <w:rsid w:val="00791272"/>
    <w:rsid w:val="007969CF"/>
    <w:rsid w:val="00797953"/>
    <w:rsid w:val="007A1170"/>
    <w:rsid w:val="007A1384"/>
    <w:rsid w:val="007A19C2"/>
    <w:rsid w:val="007A4D2D"/>
    <w:rsid w:val="007B4086"/>
    <w:rsid w:val="007B532C"/>
    <w:rsid w:val="007C17A8"/>
    <w:rsid w:val="007C63BF"/>
    <w:rsid w:val="007C6AB4"/>
    <w:rsid w:val="007D0412"/>
    <w:rsid w:val="007D22F4"/>
    <w:rsid w:val="007D2C2B"/>
    <w:rsid w:val="007D43EE"/>
    <w:rsid w:val="007D7E9C"/>
    <w:rsid w:val="007E1EC7"/>
    <w:rsid w:val="007E2434"/>
    <w:rsid w:val="007E3298"/>
    <w:rsid w:val="007E51D6"/>
    <w:rsid w:val="007E5CD2"/>
    <w:rsid w:val="007F174A"/>
    <w:rsid w:val="00801C80"/>
    <w:rsid w:val="00803284"/>
    <w:rsid w:val="00804A9E"/>
    <w:rsid w:val="008068DE"/>
    <w:rsid w:val="00811F87"/>
    <w:rsid w:val="00812F97"/>
    <w:rsid w:val="0081336A"/>
    <w:rsid w:val="008147B7"/>
    <w:rsid w:val="00821E64"/>
    <w:rsid w:val="00821F87"/>
    <w:rsid w:val="008241A3"/>
    <w:rsid w:val="00827FDC"/>
    <w:rsid w:val="00833A38"/>
    <w:rsid w:val="0083668F"/>
    <w:rsid w:val="008369B1"/>
    <w:rsid w:val="00840780"/>
    <w:rsid w:val="00842BE6"/>
    <w:rsid w:val="00842EE7"/>
    <w:rsid w:val="0084500A"/>
    <w:rsid w:val="00847E05"/>
    <w:rsid w:val="00850C9E"/>
    <w:rsid w:val="00852219"/>
    <w:rsid w:val="00857C05"/>
    <w:rsid w:val="0086173D"/>
    <w:rsid w:val="00862D0E"/>
    <w:rsid w:val="00864F75"/>
    <w:rsid w:val="00865E3B"/>
    <w:rsid w:val="008700D0"/>
    <w:rsid w:val="0087290E"/>
    <w:rsid w:val="00880C90"/>
    <w:rsid w:val="008836AF"/>
    <w:rsid w:val="0088778C"/>
    <w:rsid w:val="00891BD8"/>
    <w:rsid w:val="00891CCA"/>
    <w:rsid w:val="00892191"/>
    <w:rsid w:val="00895EED"/>
    <w:rsid w:val="008964CB"/>
    <w:rsid w:val="008A115B"/>
    <w:rsid w:val="008A1960"/>
    <w:rsid w:val="008A1F3B"/>
    <w:rsid w:val="008A58C7"/>
    <w:rsid w:val="008A64BE"/>
    <w:rsid w:val="008B2291"/>
    <w:rsid w:val="008B2CAF"/>
    <w:rsid w:val="008B3051"/>
    <w:rsid w:val="008B3863"/>
    <w:rsid w:val="008B5B5D"/>
    <w:rsid w:val="008B6029"/>
    <w:rsid w:val="008B65BB"/>
    <w:rsid w:val="008B69B1"/>
    <w:rsid w:val="008C201E"/>
    <w:rsid w:val="008C21CF"/>
    <w:rsid w:val="008C4B93"/>
    <w:rsid w:val="008D2B6F"/>
    <w:rsid w:val="008D7F84"/>
    <w:rsid w:val="008E0F12"/>
    <w:rsid w:val="008E1326"/>
    <w:rsid w:val="008E27DA"/>
    <w:rsid w:val="008E36AA"/>
    <w:rsid w:val="008E4675"/>
    <w:rsid w:val="008E67F0"/>
    <w:rsid w:val="008F14AF"/>
    <w:rsid w:val="008F16A8"/>
    <w:rsid w:val="008F5F40"/>
    <w:rsid w:val="008F645A"/>
    <w:rsid w:val="008F6D9A"/>
    <w:rsid w:val="00902F35"/>
    <w:rsid w:val="00903FE1"/>
    <w:rsid w:val="00904D37"/>
    <w:rsid w:val="00911FFB"/>
    <w:rsid w:val="00920172"/>
    <w:rsid w:val="00920BDB"/>
    <w:rsid w:val="0092165D"/>
    <w:rsid w:val="009235A1"/>
    <w:rsid w:val="00923FCA"/>
    <w:rsid w:val="00931A94"/>
    <w:rsid w:val="00931C48"/>
    <w:rsid w:val="00934A15"/>
    <w:rsid w:val="009369F8"/>
    <w:rsid w:val="00941F93"/>
    <w:rsid w:val="0094230B"/>
    <w:rsid w:val="00943676"/>
    <w:rsid w:val="009437AE"/>
    <w:rsid w:val="00944569"/>
    <w:rsid w:val="00944C1D"/>
    <w:rsid w:val="00945661"/>
    <w:rsid w:val="00946897"/>
    <w:rsid w:val="0095016D"/>
    <w:rsid w:val="00951A8B"/>
    <w:rsid w:val="0095231D"/>
    <w:rsid w:val="009602D5"/>
    <w:rsid w:val="009613E2"/>
    <w:rsid w:val="009648AE"/>
    <w:rsid w:val="00967B0C"/>
    <w:rsid w:val="009716AA"/>
    <w:rsid w:val="00972E2D"/>
    <w:rsid w:val="00973A5D"/>
    <w:rsid w:val="009742CE"/>
    <w:rsid w:val="00974550"/>
    <w:rsid w:val="00975E3D"/>
    <w:rsid w:val="00976CAE"/>
    <w:rsid w:val="00977E29"/>
    <w:rsid w:val="00981CE8"/>
    <w:rsid w:val="009820ED"/>
    <w:rsid w:val="00983C93"/>
    <w:rsid w:val="00985E2D"/>
    <w:rsid w:val="00987631"/>
    <w:rsid w:val="00994027"/>
    <w:rsid w:val="009953E6"/>
    <w:rsid w:val="009969BA"/>
    <w:rsid w:val="009969CD"/>
    <w:rsid w:val="009A0977"/>
    <w:rsid w:val="009A2BC3"/>
    <w:rsid w:val="009A43B6"/>
    <w:rsid w:val="009A4EA9"/>
    <w:rsid w:val="009A7FC9"/>
    <w:rsid w:val="009B01D2"/>
    <w:rsid w:val="009B1350"/>
    <w:rsid w:val="009B3A23"/>
    <w:rsid w:val="009B67E2"/>
    <w:rsid w:val="009C1CD6"/>
    <w:rsid w:val="009C2CFD"/>
    <w:rsid w:val="009C2FBD"/>
    <w:rsid w:val="009C65C0"/>
    <w:rsid w:val="009D01D2"/>
    <w:rsid w:val="009D1EEC"/>
    <w:rsid w:val="009D4E53"/>
    <w:rsid w:val="009D5563"/>
    <w:rsid w:val="009E01C3"/>
    <w:rsid w:val="009E08CF"/>
    <w:rsid w:val="009E3AE6"/>
    <w:rsid w:val="009F0540"/>
    <w:rsid w:val="009F064A"/>
    <w:rsid w:val="009F0DD4"/>
    <w:rsid w:val="009F14F7"/>
    <w:rsid w:val="009F4ED6"/>
    <w:rsid w:val="00A029A6"/>
    <w:rsid w:val="00A054E8"/>
    <w:rsid w:val="00A062DC"/>
    <w:rsid w:val="00A07503"/>
    <w:rsid w:val="00A111A0"/>
    <w:rsid w:val="00A13D65"/>
    <w:rsid w:val="00A151F3"/>
    <w:rsid w:val="00A20853"/>
    <w:rsid w:val="00A20A4C"/>
    <w:rsid w:val="00A21F91"/>
    <w:rsid w:val="00A22CCC"/>
    <w:rsid w:val="00A22EDE"/>
    <w:rsid w:val="00A27347"/>
    <w:rsid w:val="00A31242"/>
    <w:rsid w:val="00A316C7"/>
    <w:rsid w:val="00A3199F"/>
    <w:rsid w:val="00A31DB2"/>
    <w:rsid w:val="00A34673"/>
    <w:rsid w:val="00A348BC"/>
    <w:rsid w:val="00A36C66"/>
    <w:rsid w:val="00A37C90"/>
    <w:rsid w:val="00A403BC"/>
    <w:rsid w:val="00A4074C"/>
    <w:rsid w:val="00A41B8C"/>
    <w:rsid w:val="00A42174"/>
    <w:rsid w:val="00A443CC"/>
    <w:rsid w:val="00A44548"/>
    <w:rsid w:val="00A4545F"/>
    <w:rsid w:val="00A556C1"/>
    <w:rsid w:val="00A5724C"/>
    <w:rsid w:val="00A574EF"/>
    <w:rsid w:val="00A57916"/>
    <w:rsid w:val="00A62954"/>
    <w:rsid w:val="00A672D5"/>
    <w:rsid w:val="00A7083F"/>
    <w:rsid w:val="00A7144F"/>
    <w:rsid w:val="00A719F5"/>
    <w:rsid w:val="00A725C9"/>
    <w:rsid w:val="00A73E2F"/>
    <w:rsid w:val="00A77B50"/>
    <w:rsid w:val="00A827A1"/>
    <w:rsid w:val="00A82AC4"/>
    <w:rsid w:val="00A8313D"/>
    <w:rsid w:val="00A84566"/>
    <w:rsid w:val="00A85391"/>
    <w:rsid w:val="00A85C67"/>
    <w:rsid w:val="00A8659D"/>
    <w:rsid w:val="00A90254"/>
    <w:rsid w:val="00A923B8"/>
    <w:rsid w:val="00A96DAB"/>
    <w:rsid w:val="00A97E21"/>
    <w:rsid w:val="00AA2F70"/>
    <w:rsid w:val="00AB1782"/>
    <w:rsid w:val="00AB2A50"/>
    <w:rsid w:val="00AB2B2F"/>
    <w:rsid w:val="00AB315A"/>
    <w:rsid w:val="00AB537B"/>
    <w:rsid w:val="00AB5551"/>
    <w:rsid w:val="00AC0B63"/>
    <w:rsid w:val="00AC0DC6"/>
    <w:rsid w:val="00AC230B"/>
    <w:rsid w:val="00AC406B"/>
    <w:rsid w:val="00AD2645"/>
    <w:rsid w:val="00AE0CA2"/>
    <w:rsid w:val="00AE1D6E"/>
    <w:rsid w:val="00AE25E7"/>
    <w:rsid w:val="00AE2DAA"/>
    <w:rsid w:val="00AE6E5A"/>
    <w:rsid w:val="00AF13CA"/>
    <w:rsid w:val="00B01A16"/>
    <w:rsid w:val="00B030AF"/>
    <w:rsid w:val="00B06558"/>
    <w:rsid w:val="00B065BF"/>
    <w:rsid w:val="00B06EE1"/>
    <w:rsid w:val="00B11056"/>
    <w:rsid w:val="00B113F5"/>
    <w:rsid w:val="00B120DA"/>
    <w:rsid w:val="00B12412"/>
    <w:rsid w:val="00B128B6"/>
    <w:rsid w:val="00B1308A"/>
    <w:rsid w:val="00B15376"/>
    <w:rsid w:val="00B16BB1"/>
    <w:rsid w:val="00B1702B"/>
    <w:rsid w:val="00B20280"/>
    <w:rsid w:val="00B21E2C"/>
    <w:rsid w:val="00B234C4"/>
    <w:rsid w:val="00B30852"/>
    <w:rsid w:val="00B3482E"/>
    <w:rsid w:val="00B352D2"/>
    <w:rsid w:val="00B35536"/>
    <w:rsid w:val="00B375F7"/>
    <w:rsid w:val="00B4174F"/>
    <w:rsid w:val="00B42A00"/>
    <w:rsid w:val="00B44A4C"/>
    <w:rsid w:val="00B4512C"/>
    <w:rsid w:val="00B46ABA"/>
    <w:rsid w:val="00B5607F"/>
    <w:rsid w:val="00B56917"/>
    <w:rsid w:val="00B645D9"/>
    <w:rsid w:val="00B65C83"/>
    <w:rsid w:val="00B72ABF"/>
    <w:rsid w:val="00B73CF5"/>
    <w:rsid w:val="00B77F17"/>
    <w:rsid w:val="00B801B0"/>
    <w:rsid w:val="00B8030E"/>
    <w:rsid w:val="00B81639"/>
    <w:rsid w:val="00B824CA"/>
    <w:rsid w:val="00B83212"/>
    <w:rsid w:val="00B84730"/>
    <w:rsid w:val="00B8478F"/>
    <w:rsid w:val="00B911F3"/>
    <w:rsid w:val="00B93845"/>
    <w:rsid w:val="00B94436"/>
    <w:rsid w:val="00B96ADB"/>
    <w:rsid w:val="00BA045A"/>
    <w:rsid w:val="00BA364E"/>
    <w:rsid w:val="00BA3A2C"/>
    <w:rsid w:val="00BB00B2"/>
    <w:rsid w:val="00BB1EE3"/>
    <w:rsid w:val="00BB27C2"/>
    <w:rsid w:val="00BC27C8"/>
    <w:rsid w:val="00BC505C"/>
    <w:rsid w:val="00BC67DC"/>
    <w:rsid w:val="00BD1112"/>
    <w:rsid w:val="00BD1FFB"/>
    <w:rsid w:val="00BD59CB"/>
    <w:rsid w:val="00BD6E85"/>
    <w:rsid w:val="00BD783C"/>
    <w:rsid w:val="00BE01FB"/>
    <w:rsid w:val="00BE0E10"/>
    <w:rsid w:val="00BE1195"/>
    <w:rsid w:val="00BE30FE"/>
    <w:rsid w:val="00BE631D"/>
    <w:rsid w:val="00BF26B3"/>
    <w:rsid w:val="00BF2CCE"/>
    <w:rsid w:val="00BF3B55"/>
    <w:rsid w:val="00BF5B72"/>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251"/>
    <w:rsid w:val="00C31911"/>
    <w:rsid w:val="00C32775"/>
    <w:rsid w:val="00C33BAA"/>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1772"/>
    <w:rsid w:val="00C71F3E"/>
    <w:rsid w:val="00C72D2E"/>
    <w:rsid w:val="00C830AB"/>
    <w:rsid w:val="00C83673"/>
    <w:rsid w:val="00C87D63"/>
    <w:rsid w:val="00C95549"/>
    <w:rsid w:val="00CA1234"/>
    <w:rsid w:val="00CA3F0C"/>
    <w:rsid w:val="00CA6A35"/>
    <w:rsid w:val="00CB0086"/>
    <w:rsid w:val="00CB2C41"/>
    <w:rsid w:val="00CB310C"/>
    <w:rsid w:val="00CC1799"/>
    <w:rsid w:val="00CC1EC2"/>
    <w:rsid w:val="00CC4A74"/>
    <w:rsid w:val="00CC4DAC"/>
    <w:rsid w:val="00CC6B83"/>
    <w:rsid w:val="00CD1718"/>
    <w:rsid w:val="00CD1FBD"/>
    <w:rsid w:val="00CD2A84"/>
    <w:rsid w:val="00CD5CE8"/>
    <w:rsid w:val="00CE25F1"/>
    <w:rsid w:val="00CE37BB"/>
    <w:rsid w:val="00CE48DD"/>
    <w:rsid w:val="00CF24CA"/>
    <w:rsid w:val="00CF777E"/>
    <w:rsid w:val="00D04E35"/>
    <w:rsid w:val="00D054C9"/>
    <w:rsid w:val="00D06E24"/>
    <w:rsid w:val="00D072C7"/>
    <w:rsid w:val="00D07D6F"/>
    <w:rsid w:val="00D13CAE"/>
    <w:rsid w:val="00D1428B"/>
    <w:rsid w:val="00D160AA"/>
    <w:rsid w:val="00D21BDC"/>
    <w:rsid w:val="00D245A7"/>
    <w:rsid w:val="00D273A8"/>
    <w:rsid w:val="00D308C0"/>
    <w:rsid w:val="00D34804"/>
    <w:rsid w:val="00D35265"/>
    <w:rsid w:val="00D36E8A"/>
    <w:rsid w:val="00D374E7"/>
    <w:rsid w:val="00D37ABE"/>
    <w:rsid w:val="00D37D0C"/>
    <w:rsid w:val="00D41914"/>
    <w:rsid w:val="00D42F0B"/>
    <w:rsid w:val="00D46A1C"/>
    <w:rsid w:val="00D55049"/>
    <w:rsid w:val="00D56136"/>
    <w:rsid w:val="00D568D6"/>
    <w:rsid w:val="00D60EA4"/>
    <w:rsid w:val="00D60F88"/>
    <w:rsid w:val="00D62F15"/>
    <w:rsid w:val="00D6406C"/>
    <w:rsid w:val="00D648A8"/>
    <w:rsid w:val="00D649DA"/>
    <w:rsid w:val="00D67713"/>
    <w:rsid w:val="00D7038C"/>
    <w:rsid w:val="00D715FC"/>
    <w:rsid w:val="00D725B4"/>
    <w:rsid w:val="00D72799"/>
    <w:rsid w:val="00D75EC0"/>
    <w:rsid w:val="00D76C57"/>
    <w:rsid w:val="00D812C4"/>
    <w:rsid w:val="00D821A3"/>
    <w:rsid w:val="00D8519B"/>
    <w:rsid w:val="00D86054"/>
    <w:rsid w:val="00D86504"/>
    <w:rsid w:val="00D8712F"/>
    <w:rsid w:val="00D936DC"/>
    <w:rsid w:val="00D96415"/>
    <w:rsid w:val="00DA1B76"/>
    <w:rsid w:val="00DA3E03"/>
    <w:rsid w:val="00DB3A64"/>
    <w:rsid w:val="00DB41E9"/>
    <w:rsid w:val="00DB4991"/>
    <w:rsid w:val="00DB5B6D"/>
    <w:rsid w:val="00DC051A"/>
    <w:rsid w:val="00DC0FD4"/>
    <w:rsid w:val="00DD0E97"/>
    <w:rsid w:val="00DD144B"/>
    <w:rsid w:val="00DD2CFD"/>
    <w:rsid w:val="00DD41D1"/>
    <w:rsid w:val="00DD48B1"/>
    <w:rsid w:val="00DD56DF"/>
    <w:rsid w:val="00DD5C5D"/>
    <w:rsid w:val="00DD5D01"/>
    <w:rsid w:val="00DE457A"/>
    <w:rsid w:val="00DE4870"/>
    <w:rsid w:val="00DE4E27"/>
    <w:rsid w:val="00DE68C9"/>
    <w:rsid w:val="00DE6F71"/>
    <w:rsid w:val="00DE6FE6"/>
    <w:rsid w:val="00DF016F"/>
    <w:rsid w:val="00DF1F03"/>
    <w:rsid w:val="00DF3D54"/>
    <w:rsid w:val="00DF5E70"/>
    <w:rsid w:val="00DF789D"/>
    <w:rsid w:val="00E0012E"/>
    <w:rsid w:val="00E00DC3"/>
    <w:rsid w:val="00E01856"/>
    <w:rsid w:val="00E07D2A"/>
    <w:rsid w:val="00E12608"/>
    <w:rsid w:val="00E1284F"/>
    <w:rsid w:val="00E14242"/>
    <w:rsid w:val="00E15E0D"/>
    <w:rsid w:val="00E24724"/>
    <w:rsid w:val="00E249A6"/>
    <w:rsid w:val="00E272C0"/>
    <w:rsid w:val="00E27911"/>
    <w:rsid w:val="00E336B0"/>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63DF"/>
    <w:rsid w:val="00E5684A"/>
    <w:rsid w:val="00E6732F"/>
    <w:rsid w:val="00E6768E"/>
    <w:rsid w:val="00E70CF4"/>
    <w:rsid w:val="00E71639"/>
    <w:rsid w:val="00E72C1D"/>
    <w:rsid w:val="00E72C6A"/>
    <w:rsid w:val="00E73793"/>
    <w:rsid w:val="00E73964"/>
    <w:rsid w:val="00E75DF0"/>
    <w:rsid w:val="00E801DE"/>
    <w:rsid w:val="00E8230E"/>
    <w:rsid w:val="00E82DF1"/>
    <w:rsid w:val="00E85599"/>
    <w:rsid w:val="00E8679F"/>
    <w:rsid w:val="00E90C95"/>
    <w:rsid w:val="00E93213"/>
    <w:rsid w:val="00E94928"/>
    <w:rsid w:val="00E95000"/>
    <w:rsid w:val="00E9543F"/>
    <w:rsid w:val="00E96CCE"/>
    <w:rsid w:val="00EA0560"/>
    <w:rsid w:val="00EA057F"/>
    <w:rsid w:val="00EA53B3"/>
    <w:rsid w:val="00EA60D9"/>
    <w:rsid w:val="00EB430C"/>
    <w:rsid w:val="00EB48D4"/>
    <w:rsid w:val="00EB51A7"/>
    <w:rsid w:val="00EB5EC4"/>
    <w:rsid w:val="00EC33C8"/>
    <w:rsid w:val="00EC341A"/>
    <w:rsid w:val="00EC4992"/>
    <w:rsid w:val="00EC6FDB"/>
    <w:rsid w:val="00ED72F7"/>
    <w:rsid w:val="00ED7349"/>
    <w:rsid w:val="00ED73DC"/>
    <w:rsid w:val="00ED7F10"/>
    <w:rsid w:val="00EE050A"/>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1EA9"/>
    <w:rsid w:val="00F13A00"/>
    <w:rsid w:val="00F158A3"/>
    <w:rsid w:val="00F1645D"/>
    <w:rsid w:val="00F16C50"/>
    <w:rsid w:val="00F17971"/>
    <w:rsid w:val="00F2052C"/>
    <w:rsid w:val="00F259B6"/>
    <w:rsid w:val="00F3018B"/>
    <w:rsid w:val="00F30FC5"/>
    <w:rsid w:val="00F346C0"/>
    <w:rsid w:val="00F3697D"/>
    <w:rsid w:val="00F40E11"/>
    <w:rsid w:val="00F42885"/>
    <w:rsid w:val="00F44B34"/>
    <w:rsid w:val="00F451AA"/>
    <w:rsid w:val="00F559B5"/>
    <w:rsid w:val="00F5674F"/>
    <w:rsid w:val="00F576DA"/>
    <w:rsid w:val="00F57F17"/>
    <w:rsid w:val="00F60279"/>
    <w:rsid w:val="00F60D96"/>
    <w:rsid w:val="00F65AD5"/>
    <w:rsid w:val="00F721EA"/>
    <w:rsid w:val="00F72718"/>
    <w:rsid w:val="00F739CC"/>
    <w:rsid w:val="00F74552"/>
    <w:rsid w:val="00F77AE4"/>
    <w:rsid w:val="00F77ECA"/>
    <w:rsid w:val="00F8074B"/>
    <w:rsid w:val="00F83AC8"/>
    <w:rsid w:val="00F84847"/>
    <w:rsid w:val="00F84A8F"/>
    <w:rsid w:val="00F916B5"/>
    <w:rsid w:val="00F93477"/>
    <w:rsid w:val="00F94B64"/>
    <w:rsid w:val="00F94C1D"/>
    <w:rsid w:val="00F95AA0"/>
    <w:rsid w:val="00F963B0"/>
    <w:rsid w:val="00F9796B"/>
    <w:rsid w:val="00F97A80"/>
    <w:rsid w:val="00FA2E02"/>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0F40"/>
    <w:rsid w:val="00FD1E41"/>
    <w:rsid w:val="00FD4BE6"/>
    <w:rsid w:val="00FD5315"/>
    <w:rsid w:val="00FD785F"/>
    <w:rsid w:val="00FD7F19"/>
    <w:rsid w:val="00FE0E19"/>
    <w:rsid w:val="00FE1399"/>
    <w:rsid w:val="00FE1762"/>
    <w:rsid w:val="00FE458C"/>
    <w:rsid w:val="00FE4805"/>
    <w:rsid w:val="00FE5911"/>
    <w:rsid w:val="00FE73E9"/>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2"/>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2"/>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2"/>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2"/>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2"/>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2"/>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36"/>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OPZ.docx</dmsv2BaseFileName>
    <dmsv2BaseDisplayName xmlns="http://schemas.microsoft.com/sharepoint/v3">Zał. nr 1 - OPZ</dmsv2BaseDisplayName>
    <dmsv2SWPP2ObjectNumber xmlns="http://schemas.microsoft.com/sharepoint/v3">POST/EKO/EKO/FZ/00102/2025                        </dmsv2SWPP2ObjectNumber>
    <dmsv2SWPP2SumMD5 xmlns="http://schemas.microsoft.com/sharepoint/v3">7ccdcc8850511efe20f5db46ab1d7ca1</dmsv2SWPP2SumMD5>
    <dmsv2BaseMoved xmlns="http://schemas.microsoft.com/sharepoint/v3">false</dmsv2BaseMoved>
    <dmsv2BaseIsSensitive xmlns="http://schemas.microsoft.com/sharepoint/v3">true</dmsv2BaseIsSensitive>
    <dmsv2SWPP2IDSWPP2 xmlns="http://schemas.microsoft.com/sharepoint/v3">697708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23959706</dmsv2BaseClientSystemDocumentID>
    <dmsv2BaseModifiedByID xmlns="http://schemas.microsoft.com/sharepoint/v3">16800501</dmsv2BaseModifiedByID>
    <dmsv2BaseCreatedByID xmlns="http://schemas.microsoft.com/sharepoint/v3">16800501</dmsv2BaseCreatedByID>
    <dmsv2SWPP2ObjectDepartment xmlns="http://schemas.microsoft.com/sharepoint/v3">00000001000w0000000100000003</dmsv2SWPP2ObjectDepartment>
    <dmsv2SWPP2ObjectName xmlns="http://schemas.microsoft.com/sharepoint/v3">Postępowanie</dmsv2SWPP2ObjectName>
    <_dlc_DocId xmlns="a19cb1c7-c5c7-46d4-85ae-d83685407bba">JEUP5JKVCYQC-91331814-14350</_dlc_DocId>
    <_dlc_DocIdUrl xmlns="a19cb1c7-c5c7-46d4-85ae-d83685407bba">
      <Url>https://swpp2.dms.gkpge.pl/sites/41/_layouts/15/DocIdRedir.aspx?ID=JEUP5JKVCYQC-91331814-14350</Url>
      <Description>JEUP5JKVCYQC-91331814-14350</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3.xml><?xml version="1.0" encoding="utf-8"?>
<ds:datastoreItem xmlns:ds="http://schemas.openxmlformats.org/officeDocument/2006/customXml" ds:itemID="{89D304AB-00F5-470C-B82B-D735003FA69E}"/>
</file>

<file path=customXml/itemProps4.xml><?xml version="1.0" encoding="utf-8"?>
<ds:datastoreItem xmlns:ds="http://schemas.openxmlformats.org/officeDocument/2006/customXml" ds:itemID="{AEB2E7B5-78D6-41CA-940C-D41318AC1EAC}"/>
</file>

<file path=customXml/itemProps5.xml><?xml version="1.0" encoding="utf-8"?>
<ds:datastoreItem xmlns:ds="http://schemas.openxmlformats.org/officeDocument/2006/customXml" ds:itemID="{164BAFC0-9CA7-4D8E-B5A1-FC398D537E25}"/>
</file>

<file path=docProps/app.xml><?xml version="1.0" encoding="utf-8"?>
<Properties xmlns="http://schemas.openxmlformats.org/officeDocument/2006/extended-properties" xmlns:vt="http://schemas.openxmlformats.org/officeDocument/2006/docPropsVTypes">
  <Template>Normal</Template>
  <TotalTime>4</TotalTime>
  <Pages>1</Pages>
  <Words>17</Words>
  <Characters>102</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Stanko Jacek [PGE Ekoserwis S.A.]</cp:lastModifiedBy>
  <cp:revision>9</cp:revision>
  <cp:lastPrinted>2022-07-06T05:34:00Z</cp:lastPrinted>
  <dcterms:created xsi:type="dcterms:W3CDTF">2025-12-07T14:05:00Z</dcterms:created>
  <dcterms:modified xsi:type="dcterms:W3CDTF">2025-12-08T08:08:00Z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66b5d990-821a-4d41-b503-280f184b2126_Enabled">
    <vt:lpwstr>true</vt:lpwstr>
  </property>
  <property fmtid="{D5CDD505-2E9C-101B-9397-08002B2CF9AE}" pid="4" name="MSIP_Label_66b5d990-821a-4d41-b503-280f184b2126_SetDate">
    <vt:lpwstr>2025-12-07T13:31:51Z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22e77bbe-7e12-40f8-b14d-3a6162c117d1</vt:lpwstr>
  </property>
  <property fmtid="{D5CDD505-2E9C-101B-9397-08002B2CF9AE}" pid="9" name="MSIP_Label_66b5d990-821a-4d41-b503-280f184b2126_ContentBits">
    <vt:lpwstr>0</vt:lpwstr>
  </property>
  <property fmtid="{D5CDD505-2E9C-101B-9397-08002B2CF9AE}" pid="10" name="_dlc_DocIdItemGuid">
    <vt:lpwstr>63bbb385-35e3-441b-b0c5-a69224f8411f</vt:lpwstr>
  </property>
</Properties>
</file>